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C83FB" w14:textId="7B75D460" w:rsidR="003A4AB6" w:rsidRDefault="00FB236D" w:rsidP="00FB236D">
      <w:pPr>
        <w:pStyle w:val="Ttulo"/>
        <w:widowControl w:val="0"/>
        <w:tabs>
          <w:tab w:val="left" w:pos="1785"/>
        </w:tabs>
        <w:spacing w:line="240" w:lineRule="auto"/>
        <w:ind w:right="139"/>
        <w:jc w:val="left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8028E4">
        <w:rPr>
          <w:noProof/>
        </w:rPr>
        <w:drawing>
          <wp:inline distT="0" distB="0" distL="0" distR="0" wp14:anchorId="72616F77" wp14:editId="1EFE2D88">
            <wp:extent cx="5725324" cy="1286054"/>
            <wp:effectExtent l="0" t="0" r="8890" b="9525"/>
            <wp:docPr id="1076327308" name="Imagem 1076327308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32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76438" w14:textId="683F8CE1" w:rsidR="00D44347" w:rsidRPr="003C68B7" w:rsidRDefault="00D44347" w:rsidP="00185B96">
      <w:pPr>
        <w:pStyle w:val="Ttulo"/>
        <w:widowControl w:val="0"/>
        <w:spacing w:line="240" w:lineRule="auto"/>
        <w:ind w:right="139"/>
        <w:rPr>
          <w:rFonts w:cs="Arial"/>
          <w:szCs w:val="24"/>
        </w:rPr>
      </w:pPr>
      <w:r w:rsidRPr="003C68B7">
        <w:rPr>
          <w:rFonts w:cs="Arial"/>
          <w:szCs w:val="24"/>
        </w:rPr>
        <w:t>ANEXO VIII</w:t>
      </w:r>
    </w:p>
    <w:p w14:paraId="44FC8A9D" w14:textId="77777777" w:rsidR="00D44347" w:rsidRPr="006903CA" w:rsidRDefault="00D44347" w:rsidP="00185B96">
      <w:pPr>
        <w:pStyle w:val="Ttulo"/>
        <w:widowControl w:val="0"/>
        <w:spacing w:line="240" w:lineRule="auto"/>
        <w:rPr>
          <w:rFonts w:cs="Arial"/>
          <w:sz w:val="12"/>
          <w:szCs w:val="12"/>
        </w:rPr>
      </w:pPr>
      <w:r w:rsidRPr="006903CA">
        <w:rPr>
          <w:rFonts w:cs="Arial"/>
          <w:noProof/>
        </w:rPr>
        <w:drawing>
          <wp:anchor distT="0" distB="0" distL="114300" distR="114300" simplePos="0" relativeHeight="251658247" behindDoc="0" locked="0" layoutInCell="1" allowOverlap="1" wp14:anchorId="7CD94C07" wp14:editId="3746ADEB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391285" cy="608330"/>
            <wp:effectExtent l="0" t="0" r="0" b="1270"/>
            <wp:wrapSquare wrapText="bothSides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E93CF" w14:textId="77777777" w:rsidR="00D44347" w:rsidRPr="006903CA" w:rsidRDefault="00D44347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6903CA">
        <w:rPr>
          <w:rFonts w:cs="Arial"/>
          <w:b w:val="0"/>
          <w:sz w:val="22"/>
          <w:szCs w:val="22"/>
          <w:u w:val="single"/>
        </w:rPr>
        <w:t>RELATÓRIOS ESPECÍFICOS PARA ATIVIDADES DE EXTENSÃO</w:t>
      </w:r>
    </w:p>
    <w:p w14:paraId="72593FD1" w14:textId="021E023E" w:rsidR="00D44347" w:rsidRPr="009F7127" w:rsidRDefault="00D44347" w:rsidP="00185B96">
      <w:pPr>
        <w:pStyle w:val="Ttulo"/>
        <w:widowControl w:val="0"/>
        <w:spacing w:line="240" w:lineRule="auto"/>
        <w:rPr>
          <w:rFonts w:ascii="Arial Narrow" w:hAnsi="Arial Narrow" w:cs="Calibri"/>
          <w:sz w:val="22"/>
          <w:szCs w:val="22"/>
        </w:rPr>
      </w:pPr>
      <w:r w:rsidRPr="006903CA">
        <w:rPr>
          <w:rFonts w:cs="Arial"/>
          <w:sz w:val="22"/>
          <w:szCs w:val="22"/>
        </w:rPr>
        <w:t xml:space="preserve">    RELATÓRIO DE PROJETO DE EXTENSÃO</w:t>
      </w:r>
    </w:p>
    <w:p w14:paraId="64F22A09" w14:textId="77777777" w:rsidR="00D44347" w:rsidRPr="009F7127" w:rsidRDefault="00D44347" w:rsidP="00185B96">
      <w:pPr>
        <w:widowControl w:val="0"/>
        <w:jc w:val="center"/>
        <w:rPr>
          <w:rFonts w:ascii="Arial Narrow" w:hAnsi="Arial Narrow" w:cs="Calibri"/>
          <w:b/>
        </w:rPr>
      </w:pPr>
    </w:p>
    <w:tbl>
      <w:tblPr>
        <w:tblW w:w="900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D44347" w:rsidRPr="006903CA" w14:paraId="712648D5" w14:textId="77777777" w:rsidTr="002C06B1">
        <w:trPr>
          <w:cantSplit/>
        </w:trPr>
        <w:tc>
          <w:tcPr>
            <w:tcW w:w="9002" w:type="dxa"/>
            <w:tcBorders>
              <w:left w:val="nil"/>
              <w:right w:val="nil"/>
            </w:tcBorders>
          </w:tcPr>
          <w:p w14:paraId="394397E0" w14:textId="0B8C5671" w:rsidR="00D44347" w:rsidRPr="006903CA" w:rsidRDefault="00D44347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6903CA">
              <w:rPr>
                <w:rFonts w:ascii="Arial" w:hAnsi="Arial" w:cs="Arial"/>
                <w:b/>
                <w:bCs/>
              </w:rPr>
              <w:t xml:space="preserve">1 IDENTIFICAÇÃO:       </w:t>
            </w:r>
            <w:r w:rsidRPr="006903CA">
              <w:rPr>
                <w:rFonts w:ascii="Arial" w:hAnsi="Arial" w:cs="Arial"/>
                <w:bCs/>
              </w:rPr>
              <w:t>Relatório</w:t>
            </w:r>
            <w:r w:rsidRPr="006903CA">
              <w:rPr>
                <w:rFonts w:ascii="Arial" w:hAnsi="Arial" w:cs="Arial"/>
                <w:b/>
                <w:bCs/>
              </w:rPr>
              <w:t xml:space="preserve"> </w:t>
            </w:r>
            <w:r w:rsidRPr="006903CA">
              <w:rPr>
                <w:rFonts w:ascii="Arial" w:hAnsi="Arial" w:cs="Arial"/>
              </w:rPr>
              <w:t>Bianual</w:t>
            </w:r>
            <w:r w:rsidRPr="006903CA">
              <w:rPr>
                <w:rFonts w:ascii="Arial" w:hAnsi="Arial" w:cs="Arial"/>
                <w:bCs/>
              </w:rPr>
              <w:t xml:space="preserve"> </w:t>
            </w:r>
            <w:proofErr w:type="gramStart"/>
            <w:r w:rsidRPr="006903CA">
              <w:rPr>
                <w:rFonts w:ascii="Arial" w:hAnsi="Arial" w:cs="Arial"/>
                <w:bCs/>
              </w:rPr>
              <w:t>(</w:t>
            </w:r>
            <w:r w:rsidR="006903CA">
              <w:rPr>
                <w:rFonts w:ascii="Arial" w:hAnsi="Arial" w:cs="Arial"/>
                <w:bCs/>
              </w:rPr>
              <w:t xml:space="preserve">  </w:t>
            </w:r>
            <w:r w:rsidRPr="006903CA">
              <w:rPr>
                <w:rFonts w:ascii="Arial" w:hAnsi="Arial" w:cs="Arial"/>
                <w:bCs/>
              </w:rPr>
              <w:t>)</w:t>
            </w:r>
            <w:proofErr w:type="gramEnd"/>
            <w:r w:rsidRPr="006903CA">
              <w:rPr>
                <w:rFonts w:ascii="Arial" w:hAnsi="Arial" w:cs="Arial"/>
                <w:bCs/>
              </w:rPr>
              <w:t xml:space="preserve">           Relatório</w:t>
            </w:r>
            <w:r w:rsidRPr="006903CA">
              <w:rPr>
                <w:rFonts w:ascii="Arial" w:hAnsi="Arial" w:cs="Arial"/>
              </w:rPr>
              <w:t xml:space="preserve"> Final/Encerramento</w:t>
            </w:r>
            <w:r w:rsidRPr="006903CA">
              <w:rPr>
                <w:rFonts w:ascii="Arial" w:hAnsi="Arial" w:cs="Arial"/>
                <w:bCs/>
              </w:rPr>
              <w:t xml:space="preserve"> (</w:t>
            </w:r>
            <w:r w:rsidR="006903CA">
              <w:rPr>
                <w:rFonts w:ascii="Arial" w:hAnsi="Arial" w:cs="Arial"/>
                <w:bCs/>
              </w:rPr>
              <w:t xml:space="preserve">  </w:t>
            </w:r>
            <w:r w:rsidRPr="006903CA">
              <w:rPr>
                <w:rFonts w:ascii="Arial" w:hAnsi="Arial" w:cs="Arial"/>
                <w:bCs/>
              </w:rPr>
              <w:t>)</w:t>
            </w:r>
          </w:p>
        </w:tc>
      </w:tr>
      <w:tr w:rsidR="00D44347" w:rsidRPr="006903CA" w14:paraId="7861C34D" w14:textId="77777777" w:rsidTr="002C06B1">
        <w:trPr>
          <w:cantSplit/>
        </w:trPr>
        <w:tc>
          <w:tcPr>
            <w:tcW w:w="9002" w:type="dxa"/>
            <w:tcBorders>
              <w:left w:val="nil"/>
              <w:right w:val="nil"/>
            </w:tcBorders>
          </w:tcPr>
          <w:p w14:paraId="64C51920" w14:textId="77777777" w:rsidR="00D44347" w:rsidRPr="006903CA" w:rsidRDefault="00D44347" w:rsidP="00185B96">
            <w:pPr>
              <w:widowControl w:val="0"/>
              <w:tabs>
                <w:tab w:val="left" w:pos="1425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6903CA">
              <w:rPr>
                <w:rFonts w:ascii="Arial" w:hAnsi="Arial" w:cs="Arial"/>
                <w:b/>
                <w:bCs/>
              </w:rPr>
              <w:t xml:space="preserve">2 TÍTULO DA ATIVIDADE: </w:t>
            </w:r>
          </w:p>
        </w:tc>
      </w:tr>
      <w:tr w:rsidR="00D44347" w:rsidRPr="006903CA" w14:paraId="47779E68" w14:textId="77777777" w:rsidTr="002C06B1">
        <w:trPr>
          <w:cantSplit/>
        </w:trPr>
        <w:tc>
          <w:tcPr>
            <w:tcW w:w="9002" w:type="dxa"/>
            <w:tcBorders>
              <w:left w:val="nil"/>
              <w:right w:val="nil"/>
            </w:tcBorders>
          </w:tcPr>
          <w:p w14:paraId="598E69A4" w14:textId="349B0A51" w:rsidR="00D44347" w:rsidRPr="006903CA" w:rsidRDefault="00D44347" w:rsidP="00185B96">
            <w:pPr>
              <w:widowControl w:val="0"/>
              <w:tabs>
                <w:tab w:val="left" w:pos="1425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6903CA">
              <w:rPr>
                <w:rFonts w:ascii="Arial" w:hAnsi="Arial" w:cs="Arial"/>
                <w:b/>
                <w:bCs/>
              </w:rPr>
              <w:t>2.1</w:t>
            </w:r>
            <w:r w:rsidRPr="006903CA">
              <w:rPr>
                <w:rFonts w:ascii="Arial" w:hAnsi="Arial" w:cs="Arial"/>
                <w:bCs/>
              </w:rPr>
              <w:t xml:space="preserve"> Vinculada a algum</w:t>
            </w:r>
            <w:r w:rsidRPr="006903CA">
              <w:rPr>
                <w:rFonts w:ascii="Arial" w:hAnsi="Arial" w:cs="Arial"/>
                <w:b/>
                <w:bCs/>
              </w:rPr>
              <w:t xml:space="preserve"> PROGRAMA? </w:t>
            </w:r>
            <w:r w:rsidRPr="006903CA">
              <w:rPr>
                <w:rFonts w:ascii="Arial" w:hAnsi="Arial" w:cs="Arial"/>
              </w:rPr>
              <w:t xml:space="preserve">NÃO </w:t>
            </w:r>
            <w:proofErr w:type="gramStart"/>
            <w:r w:rsidRPr="006903CA">
              <w:rPr>
                <w:rFonts w:ascii="Arial" w:hAnsi="Arial" w:cs="Arial"/>
              </w:rPr>
              <w:t>(</w:t>
            </w:r>
            <w:r w:rsidR="006903CA">
              <w:rPr>
                <w:rFonts w:ascii="Arial" w:hAnsi="Arial" w:cs="Arial"/>
              </w:rPr>
              <w:t xml:space="preserve"> </w:t>
            </w:r>
            <w:r w:rsidRPr="006903CA">
              <w:rPr>
                <w:rFonts w:ascii="Arial" w:hAnsi="Arial" w:cs="Arial"/>
              </w:rPr>
              <w:t xml:space="preserve"> )</w:t>
            </w:r>
            <w:proofErr w:type="gramEnd"/>
            <w:r w:rsidRPr="006903CA">
              <w:rPr>
                <w:rFonts w:ascii="Arial" w:hAnsi="Arial" w:cs="Arial"/>
              </w:rPr>
              <w:t xml:space="preserve">   SIM (</w:t>
            </w:r>
            <w:r w:rsidR="006903CA">
              <w:rPr>
                <w:rFonts w:ascii="Arial" w:hAnsi="Arial" w:cs="Arial"/>
              </w:rPr>
              <w:t xml:space="preserve"> </w:t>
            </w:r>
            <w:r w:rsidRPr="006903CA">
              <w:rPr>
                <w:rFonts w:ascii="Arial" w:hAnsi="Arial" w:cs="Arial"/>
              </w:rPr>
              <w:t xml:space="preserve"> ): QUAL?  </w:t>
            </w:r>
          </w:p>
        </w:tc>
      </w:tr>
      <w:tr w:rsidR="00D44347" w:rsidRPr="006903CA" w14:paraId="7AA6B063" w14:textId="77777777" w:rsidTr="002C06B1">
        <w:trPr>
          <w:cantSplit/>
        </w:trPr>
        <w:tc>
          <w:tcPr>
            <w:tcW w:w="9002" w:type="dxa"/>
            <w:tcBorders>
              <w:left w:val="nil"/>
              <w:right w:val="nil"/>
            </w:tcBorders>
          </w:tcPr>
          <w:p w14:paraId="5304CFDA" w14:textId="77777777" w:rsidR="00D44347" w:rsidRPr="006903CA" w:rsidRDefault="00D44347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6903CA">
              <w:rPr>
                <w:rFonts w:ascii="Arial" w:hAnsi="Arial" w:cs="Arial"/>
                <w:b/>
                <w:bCs/>
              </w:rPr>
              <w:t xml:space="preserve">3 COORDENADOR(a): </w:t>
            </w:r>
          </w:p>
        </w:tc>
      </w:tr>
      <w:tr w:rsidR="00D44347" w:rsidRPr="006903CA" w14:paraId="44428018" w14:textId="77777777" w:rsidTr="002C06B1">
        <w:trPr>
          <w:cantSplit/>
        </w:trPr>
        <w:tc>
          <w:tcPr>
            <w:tcW w:w="9002" w:type="dxa"/>
            <w:tcBorders>
              <w:left w:val="nil"/>
              <w:bottom w:val="nil"/>
              <w:right w:val="nil"/>
            </w:tcBorders>
          </w:tcPr>
          <w:p w14:paraId="67C9D021" w14:textId="77777777" w:rsidR="00D44347" w:rsidRPr="006903CA" w:rsidRDefault="00D4434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6903CA">
              <w:rPr>
                <w:rFonts w:ascii="Arial" w:hAnsi="Arial" w:cs="Arial"/>
                <w:b/>
              </w:rPr>
              <w:t>4 PERÍODO DO RELATÓRIO:</w:t>
            </w:r>
            <w:r w:rsidRPr="006903CA">
              <w:rPr>
                <w:rFonts w:ascii="Arial" w:hAnsi="Arial" w:cs="Arial"/>
              </w:rPr>
              <w:t xml:space="preserve"> de 00/00/0000 a 00/00/0000</w:t>
            </w:r>
          </w:p>
        </w:tc>
      </w:tr>
    </w:tbl>
    <w:p w14:paraId="4638E718" w14:textId="77777777" w:rsidR="00D44347" w:rsidRPr="006903CA" w:rsidRDefault="00D44347" w:rsidP="00185B96">
      <w:pPr>
        <w:widowControl w:val="0"/>
        <w:rPr>
          <w:rFonts w:ascii="Arial" w:hAnsi="Arial" w:cs="Arial"/>
        </w:rPr>
      </w:pPr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"/>
        <w:gridCol w:w="342"/>
        <w:gridCol w:w="380"/>
        <w:gridCol w:w="616"/>
        <w:gridCol w:w="115"/>
        <w:gridCol w:w="730"/>
        <w:gridCol w:w="712"/>
        <w:gridCol w:w="144"/>
        <w:gridCol w:w="731"/>
        <w:gridCol w:w="731"/>
        <w:gridCol w:w="94"/>
        <w:gridCol w:w="757"/>
        <w:gridCol w:w="731"/>
        <w:gridCol w:w="782"/>
        <w:gridCol w:w="688"/>
        <w:gridCol w:w="661"/>
      </w:tblGrid>
      <w:tr w:rsidR="00D44347" w:rsidRPr="006903CA" w14:paraId="5A0AC15E" w14:textId="77777777" w:rsidTr="00EB58CE">
        <w:trPr>
          <w:cantSplit/>
          <w:trHeight w:hRule="exact" w:val="397"/>
        </w:trPr>
        <w:tc>
          <w:tcPr>
            <w:tcW w:w="4632" w:type="pct"/>
            <w:gridSpan w:val="15"/>
            <w:vAlign w:val="center"/>
          </w:tcPr>
          <w:p w14:paraId="10065D69" w14:textId="5F776C2C" w:rsidR="00D44347" w:rsidRPr="006903CA" w:rsidRDefault="00D44347" w:rsidP="00185B96">
            <w:pPr>
              <w:widowControl w:val="0"/>
              <w:rPr>
                <w:rFonts w:ascii="Arial" w:hAnsi="Arial" w:cs="Arial"/>
              </w:rPr>
            </w:pPr>
            <w:r w:rsidRPr="006903CA">
              <w:rPr>
                <w:rFonts w:ascii="Arial" w:hAnsi="Arial" w:cs="Arial"/>
                <w:b/>
                <w:snapToGrid w:val="0"/>
              </w:rPr>
              <w:t xml:space="preserve">5 UNIDADE ADMINISTRATIVA:   </w:t>
            </w:r>
            <w:r w:rsidRPr="006903CA">
              <w:rPr>
                <w:rFonts w:ascii="Arial" w:hAnsi="Arial" w:cs="Arial"/>
                <w:b/>
              </w:rPr>
              <w:t xml:space="preserve">HUOP </w:t>
            </w:r>
            <w:proofErr w:type="gramStart"/>
            <w:r w:rsidRPr="006903CA">
              <w:rPr>
                <w:rFonts w:ascii="Arial" w:hAnsi="Arial" w:cs="Arial"/>
                <w:b/>
                <w:snapToGrid w:val="0"/>
              </w:rPr>
              <w:t>(</w:t>
            </w:r>
            <w:r w:rsidR="006903CA">
              <w:rPr>
                <w:rFonts w:ascii="Arial" w:hAnsi="Arial" w:cs="Arial"/>
                <w:b/>
                <w:snapToGrid w:val="0"/>
              </w:rPr>
              <w:t xml:space="preserve"> </w:t>
            </w:r>
            <w:r w:rsidRPr="006903CA">
              <w:rPr>
                <w:rFonts w:ascii="Arial" w:hAnsi="Arial" w:cs="Arial"/>
                <w:b/>
                <w:snapToGrid w:val="0"/>
              </w:rPr>
              <w:t xml:space="preserve"> )</w:t>
            </w:r>
            <w:proofErr w:type="gramEnd"/>
            <w:r w:rsidRPr="006903CA">
              <w:rPr>
                <w:rFonts w:ascii="Arial" w:hAnsi="Arial" w:cs="Arial"/>
                <w:b/>
                <w:snapToGrid w:val="0"/>
              </w:rPr>
              <w:t xml:space="preserve">    REITORIA ( </w:t>
            </w:r>
            <w:r w:rsidR="006903CA">
              <w:rPr>
                <w:rFonts w:ascii="Arial" w:hAnsi="Arial" w:cs="Arial"/>
                <w:b/>
                <w:snapToGrid w:val="0"/>
              </w:rPr>
              <w:t xml:space="preserve"> </w:t>
            </w:r>
            <w:r w:rsidRPr="006903CA">
              <w:rPr>
                <w:rFonts w:ascii="Arial" w:hAnsi="Arial" w:cs="Arial"/>
                <w:b/>
                <w:snapToGrid w:val="0"/>
              </w:rPr>
              <w:t>) Setor:</w:t>
            </w:r>
          </w:p>
        </w:tc>
        <w:tc>
          <w:tcPr>
            <w:tcW w:w="368" w:type="pct"/>
          </w:tcPr>
          <w:p w14:paraId="5F3A48E1" w14:textId="77777777" w:rsidR="00D44347" w:rsidRPr="006903CA" w:rsidRDefault="00D44347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D44347" w:rsidRPr="006903CA" w14:paraId="08745E04" w14:textId="77777777" w:rsidTr="00EB58CE">
        <w:trPr>
          <w:cantSplit/>
          <w:trHeight w:hRule="exact" w:val="403"/>
        </w:trPr>
        <w:tc>
          <w:tcPr>
            <w:tcW w:w="6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0A0BFC" w14:textId="77777777" w:rsidR="00EB58CE" w:rsidRDefault="00D44347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  <w:t xml:space="preserve">CAMPUS </w:t>
            </w:r>
          </w:p>
          <w:p w14:paraId="69A926FC" w14:textId="4D15F94E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b/>
                <w:snapToGrid w:val="0"/>
                <w:sz w:val="16"/>
                <w:szCs w:val="16"/>
              </w:rPr>
              <w:t>de:</w:t>
            </w:r>
          </w:p>
        </w:tc>
        <w:tc>
          <w:tcPr>
            <w:tcW w:w="5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498AB5" w14:textId="618A98FF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 xml:space="preserve">Cascavel </w:t>
            </w:r>
            <w:proofErr w:type="gramStart"/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EB58CE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8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5B1094" w14:textId="4FB15805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>Foz do Iguaçu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EB58CE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9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97DAE8" w14:textId="7E885853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Francisco Beltrão </w:t>
            </w:r>
            <w:proofErr w:type="gramStart"/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EB58CE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26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B5A14A" w14:textId="0B6360E1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>Marechal Cândido Rondon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EB58CE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77C4" w14:textId="2D65F11F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>Toledo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EB58CE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</w:tr>
      <w:tr w:rsidR="00D44347" w:rsidRPr="006903CA" w14:paraId="5A88FC46" w14:textId="77777777" w:rsidTr="00EB58CE">
        <w:trPr>
          <w:cantSplit/>
          <w:trHeight w:hRule="exact" w:val="397"/>
        </w:trPr>
        <w:tc>
          <w:tcPr>
            <w:tcW w:w="4632" w:type="pct"/>
            <w:gridSpan w:val="15"/>
            <w:tcBorders>
              <w:top w:val="single" w:sz="4" w:space="0" w:color="000000"/>
            </w:tcBorders>
            <w:vAlign w:val="center"/>
          </w:tcPr>
          <w:p w14:paraId="734781B0" w14:textId="77777777" w:rsidR="00D44347" w:rsidRPr="006903CA" w:rsidRDefault="00D44347" w:rsidP="00185B96">
            <w:pPr>
              <w:widowControl w:val="0"/>
              <w:rPr>
                <w:rFonts w:ascii="Arial" w:hAnsi="Arial" w:cs="Arial"/>
              </w:rPr>
            </w:pPr>
            <w:r w:rsidRPr="006903CA">
              <w:rPr>
                <w:rFonts w:ascii="Arial" w:hAnsi="Arial" w:cs="Arial"/>
                <w:b/>
                <w:snapToGrid w:val="0"/>
              </w:rPr>
              <w:t>6 CENTRO:</w:t>
            </w:r>
          </w:p>
        </w:tc>
        <w:tc>
          <w:tcPr>
            <w:tcW w:w="368" w:type="pct"/>
            <w:tcBorders>
              <w:top w:val="single" w:sz="4" w:space="0" w:color="000000"/>
            </w:tcBorders>
          </w:tcPr>
          <w:p w14:paraId="19472CA9" w14:textId="77777777" w:rsidR="00D44347" w:rsidRPr="006903CA" w:rsidRDefault="00D44347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D44347" w:rsidRPr="006903CA" w14:paraId="3612E758" w14:textId="77777777" w:rsidTr="00EB58CE">
        <w:trPr>
          <w:cantSplit/>
          <w:trHeight w:hRule="exact" w:val="397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BE7B1A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>CECA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54430210" w14:textId="2B21EF0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04DC09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CCET </w:t>
            </w:r>
          </w:p>
          <w:p w14:paraId="29B30A96" w14:textId="3B7A18BE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A47632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CCBS </w:t>
            </w:r>
          </w:p>
          <w:p w14:paraId="54A9F01C" w14:textId="439B15E9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BA837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CCSA</w:t>
            </w:r>
          </w:p>
          <w:p w14:paraId="166D574A" w14:textId="3A7140F0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68464C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CCMF </w:t>
            </w:r>
          </w:p>
          <w:p w14:paraId="7BBA61AF" w14:textId="62BCF084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203E6E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CECE </w:t>
            </w:r>
          </w:p>
          <w:p w14:paraId="3842726E" w14:textId="307B3801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85E752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CCH </w:t>
            </w:r>
          </w:p>
          <w:p w14:paraId="682CC98A" w14:textId="7C0A4E83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4BDE83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CCHEL </w:t>
            </w:r>
          </w:p>
          <w:p w14:paraId="193C9C56" w14:textId="08F5F8D9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EE70D0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CCA </w:t>
            </w:r>
          </w:p>
          <w:p w14:paraId="4546439E" w14:textId="276A4ED2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30CA9F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CCHS</w:t>
            </w:r>
          </w:p>
          <w:p w14:paraId="339CDCF7" w14:textId="79B29CA8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C04E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CEL</w:t>
            </w:r>
            <w:r w:rsidR="00AD6BBA" w:rsidRPr="006903CA">
              <w:rPr>
                <w:rFonts w:ascii="Arial" w:hAnsi="Arial" w:cs="Arial"/>
                <w:snapToGrid w:val="0"/>
                <w:sz w:val="16"/>
                <w:szCs w:val="16"/>
              </w:rPr>
              <w:t>S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23D5BE08" w14:textId="5C9E7F78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0123" w14:textId="77777777" w:rsidR="006903CA" w:rsidRDefault="00D4434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 xml:space="preserve">CCS </w:t>
            </w:r>
          </w:p>
          <w:p w14:paraId="59E80BA0" w14:textId="6A8C1ECC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03CA">
              <w:rPr>
                <w:rFonts w:ascii="Arial" w:hAnsi="Arial" w:cs="Arial"/>
                <w:sz w:val="16"/>
                <w:szCs w:val="16"/>
              </w:rPr>
              <w:t>(</w:t>
            </w:r>
            <w:r w:rsidR="006903C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6903CA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D44347" w:rsidRPr="006903CA" w14:paraId="534A82FE" w14:textId="77777777" w:rsidTr="00EB58CE">
        <w:trPr>
          <w:cantSplit/>
          <w:trHeight w:hRule="exact" w:val="397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41FC3B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760E12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068994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D8BFB7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FBE39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717C60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BD6FC0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7502C5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F84098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2D8F7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5C16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BA876" w14:textId="77777777" w:rsidR="00D44347" w:rsidRPr="006903CA" w:rsidRDefault="00D44347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</w:tbl>
    <w:p w14:paraId="6C903917" w14:textId="77777777" w:rsidR="00D44347" w:rsidRPr="006903CA" w:rsidRDefault="00D44347" w:rsidP="00185B96">
      <w:pPr>
        <w:pStyle w:val="Cabealho"/>
        <w:widowControl w:val="0"/>
        <w:tabs>
          <w:tab w:val="left" w:pos="525"/>
        </w:tabs>
        <w:rPr>
          <w:rFonts w:ascii="Arial" w:hAnsi="Arial" w:cs="Arial"/>
          <w:b/>
          <w:snapToGrid w:val="0"/>
        </w:rPr>
      </w:pPr>
    </w:p>
    <w:p w14:paraId="73EB19FE" w14:textId="77777777" w:rsidR="00D44347" w:rsidRPr="006903CA" w:rsidRDefault="00D44347" w:rsidP="00185B96">
      <w:pPr>
        <w:pStyle w:val="Cabealho"/>
        <w:widowControl w:val="0"/>
        <w:tabs>
          <w:tab w:val="left" w:pos="525"/>
        </w:tabs>
        <w:rPr>
          <w:rFonts w:ascii="Arial" w:hAnsi="Arial" w:cs="Arial"/>
          <w:b/>
          <w:snapToGrid w:val="0"/>
        </w:rPr>
      </w:pPr>
      <w:r w:rsidRPr="006903CA">
        <w:rPr>
          <w:rFonts w:ascii="Arial" w:hAnsi="Arial" w:cs="Arial"/>
          <w:b/>
          <w:snapToGrid w:val="0"/>
        </w:rPr>
        <w:t>7 COLEGIADO:</w:t>
      </w:r>
    </w:p>
    <w:p w14:paraId="1D51222E" w14:textId="77777777" w:rsidR="00D44347" w:rsidRPr="006903CA" w:rsidRDefault="00D44347" w:rsidP="00185B96">
      <w:pPr>
        <w:widowControl w:val="0"/>
        <w:rPr>
          <w:rFonts w:ascii="Arial" w:hAnsi="Arial" w:cs="Arial"/>
        </w:rPr>
      </w:pPr>
    </w:p>
    <w:p w14:paraId="4C9910C2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6903CA">
        <w:rPr>
          <w:rFonts w:ascii="Arial" w:hAnsi="Arial" w:cs="Arial"/>
          <w:b/>
          <w:snapToGrid w:val="0"/>
        </w:rPr>
        <w:t xml:space="preserve">8 PÚBLICO ATINGIDO (quantidade de participantes): </w:t>
      </w:r>
    </w:p>
    <w:p w14:paraId="2724B859" w14:textId="77777777" w:rsidR="00D44347" w:rsidRPr="006903CA" w:rsidRDefault="00D44347" w:rsidP="00185B96">
      <w:pPr>
        <w:pStyle w:val="Cabealho"/>
        <w:widowControl w:val="0"/>
        <w:rPr>
          <w:rFonts w:ascii="Arial" w:hAnsi="Arial" w:cs="Arial"/>
        </w:rPr>
      </w:pPr>
    </w:p>
    <w:p w14:paraId="46C0E7F4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6903CA">
        <w:rPr>
          <w:rFonts w:ascii="Arial" w:hAnsi="Arial" w:cs="Arial"/>
          <w:b/>
        </w:rPr>
        <w:t>9 CERTIFICADOS:</w:t>
      </w:r>
    </w:p>
    <w:p w14:paraId="718F4943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20FA9670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  <w:r w:rsidRPr="006903CA">
        <w:rPr>
          <w:rFonts w:ascii="Arial" w:hAnsi="Arial" w:cs="Arial"/>
        </w:rPr>
        <w:t xml:space="preserve">9.1 Relacionar o nome dos participantes com direito a certificados – </w:t>
      </w:r>
      <w:r w:rsidRPr="006903CA">
        <w:rPr>
          <w:rFonts w:ascii="Arial" w:hAnsi="Arial" w:cs="Arial"/>
          <w:b/>
          <w:bCs/>
        </w:rPr>
        <w:t>FAVOR DIGITAR para não haver erros na emissão</w:t>
      </w:r>
      <w:r w:rsidRPr="006903CA">
        <w:rPr>
          <w:rFonts w:ascii="Arial" w:hAnsi="Arial" w:cs="Arial"/>
        </w:rPr>
        <w:t>.</w:t>
      </w:r>
      <w:r w:rsidRPr="006903CA">
        <w:rPr>
          <w:rFonts w:ascii="Arial" w:hAnsi="Arial" w:cs="Arial"/>
          <w:b/>
        </w:rPr>
        <w:t xml:space="preserve">  </w:t>
      </w:r>
    </w:p>
    <w:p w14:paraId="486A0D58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366"/>
        <w:gridCol w:w="1533"/>
        <w:gridCol w:w="1533"/>
        <w:gridCol w:w="1863"/>
        <w:gridCol w:w="765"/>
      </w:tblGrid>
      <w:tr w:rsidR="00D44347" w:rsidRPr="006903CA" w14:paraId="5E00C95A" w14:textId="77777777" w:rsidTr="002C06B1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8ECDD3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6903CA">
              <w:rPr>
                <w:rFonts w:ascii="Arial" w:hAnsi="Arial" w:cs="Arial"/>
                <w:snapToGrid w:val="0"/>
              </w:rPr>
              <w:t>NOME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DDDD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6903CA">
              <w:rPr>
                <w:rFonts w:ascii="Arial" w:hAnsi="Arial" w:cs="Arial"/>
                <w:snapToGrid w:val="0"/>
              </w:rPr>
              <w:t>CPF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9E2255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6903CA">
              <w:rPr>
                <w:rFonts w:ascii="Arial" w:hAnsi="Arial" w:cs="Arial"/>
                <w:snapToGrid w:val="0"/>
              </w:rPr>
              <w:t>Função*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97CF73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6903CA">
              <w:rPr>
                <w:rFonts w:ascii="Arial" w:hAnsi="Arial" w:cs="Arial"/>
                <w:snapToGrid w:val="0"/>
              </w:rPr>
              <w:t>Período para certificação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4DF0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6903CA">
              <w:rPr>
                <w:rFonts w:ascii="Arial" w:hAnsi="Arial" w:cs="Arial"/>
              </w:rPr>
              <w:t>C/H Total</w:t>
            </w:r>
          </w:p>
        </w:tc>
      </w:tr>
      <w:tr w:rsidR="00D44347" w:rsidRPr="006903CA" w14:paraId="33F4B18A" w14:textId="77777777" w:rsidTr="002C06B1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396161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9E5B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1CD3EA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FA7D17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6903CA">
              <w:rPr>
                <w:rFonts w:ascii="Arial" w:hAnsi="Arial" w:cs="Arial"/>
              </w:rPr>
              <w:t>00/00/0000 a 00/00/0000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DC755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  <w:tr w:rsidR="00D44347" w:rsidRPr="006903CA" w14:paraId="63E259CA" w14:textId="77777777" w:rsidTr="002C06B1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BD4AC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A6A5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47F1D2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4ABBA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CDF61" w14:textId="77777777" w:rsidR="00D44347" w:rsidRPr="006903CA" w:rsidRDefault="00D44347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</w:tbl>
    <w:p w14:paraId="7D9B7425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6903CA">
        <w:rPr>
          <w:rFonts w:ascii="Arial" w:hAnsi="Arial" w:cs="Arial"/>
          <w:snapToGrid w:val="0"/>
        </w:rPr>
        <w:t>*coordenador, subcoordenador, colaborador, ministrante, palestrante, participante, outros.</w:t>
      </w:r>
    </w:p>
    <w:p w14:paraId="4FC3A082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7FB82716" w14:textId="568660B2" w:rsidR="00D44347" w:rsidRDefault="00D44347" w:rsidP="00185B96">
      <w:pPr>
        <w:pStyle w:val="Cabealho"/>
        <w:widowControl w:val="0"/>
        <w:rPr>
          <w:rFonts w:ascii="Arial" w:hAnsi="Arial" w:cs="Arial"/>
        </w:rPr>
      </w:pPr>
      <w:r w:rsidRPr="006903CA">
        <w:rPr>
          <w:rFonts w:ascii="Arial" w:hAnsi="Arial" w:cs="Arial"/>
        </w:rPr>
        <w:t>9.2 Informar se os certificados devem ser emitidos:</w:t>
      </w:r>
    </w:p>
    <w:p w14:paraId="50EF5836" w14:textId="77777777" w:rsidR="005808AE" w:rsidRPr="006903CA" w:rsidRDefault="005808AE" w:rsidP="00185B96">
      <w:pPr>
        <w:pStyle w:val="Cabealho"/>
        <w:widowControl w:val="0"/>
        <w:rPr>
          <w:rFonts w:ascii="Arial" w:hAnsi="Arial" w:cs="Arial"/>
        </w:rPr>
      </w:pPr>
    </w:p>
    <w:p w14:paraId="56C060B7" w14:textId="77777777" w:rsidR="00D44347" w:rsidRDefault="00D44347" w:rsidP="00185B96">
      <w:pPr>
        <w:pStyle w:val="Cabealho"/>
        <w:widowControl w:val="0"/>
        <w:rPr>
          <w:rFonts w:ascii="Arial" w:hAnsi="Arial" w:cs="Arial"/>
        </w:rPr>
      </w:pPr>
      <w:proofErr w:type="gramStart"/>
      <w:r w:rsidRPr="006903CA">
        <w:rPr>
          <w:rFonts w:ascii="Arial" w:hAnsi="Arial" w:cs="Arial"/>
        </w:rPr>
        <w:t xml:space="preserve">(  </w:t>
      </w:r>
      <w:proofErr w:type="gramEnd"/>
      <w:r w:rsidRPr="006903CA">
        <w:rPr>
          <w:rFonts w:ascii="Arial" w:hAnsi="Arial" w:cs="Arial"/>
        </w:rPr>
        <w:t xml:space="preserve">   ) PROEX</w:t>
      </w:r>
      <w:r w:rsidRPr="006903CA">
        <w:rPr>
          <w:rFonts w:ascii="Arial" w:hAnsi="Arial" w:cs="Arial"/>
        </w:rPr>
        <w:tab/>
      </w:r>
      <w:r w:rsidRPr="006903CA">
        <w:rPr>
          <w:rFonts w:ascii="Arial" w:hAnsi="Arial" w:cs="Arial"/>
        </w:rPr>
        <w:tab/>
        <w:t>(     ) Centro da Coordenação ou Órgão Promotor</w:t>
      </w:r>
    </w:p>
    <w:p w14:paraId="3C31FA69" w14:textId="77777777" w:rsidR="0099116B" w:rsidRPr="006903CA" w:rsidRDefault="0099116B" w:rsidP="00185B96">
      <w:pPr>
        <w:pStyle w:val="Cabealho"/>
        <w:widowControl w:val="0"/>
        <w:rPr>
          <w:rFonts w:ascii="Arial" w:hAnsi="Arial" w:cs="Arial"/>
        </w:rPr>
      </w:pPr>
    </w:p>
    <w:p w14:paraId="5FE6CB16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13DB8A76" w14:textId="77777777" w:rsidR="0099116B" w:rsidRDefault="0099116B" w:rsidP="00185B96">
      <w:pPr>
        <w:widowControl w:val="0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b/>
        </w:rPr>
        <w:t>10 DISCIPLINAS VINCULADAS (no caso de Atividades vinculadas à Extensão Curricular) – não serão emitidos certificados, uma vez que esta carga horária é registrada automaticamente no currículo do estudante</w:t>
      </w:r>
    </w:p>
    <w:tbl>
      <w:tblPr>
        <w:tblStyle w:val="Tabelacomgrade"/>
        <w:tblW w:w="9059" w:type="dxa"/>
        <w:tblLook w:val="04A0" w:firstRow="1" w:lastRow="0" w:firstColumn="1" w:lastColumn="0" w:noHBand="0" w:noVBand="1"/>
      </w:tblPr>
      <w:tblGrid>
        <w:gridCol w:w="3593"/>
        <w:gridCol w:w="2214"/>
        <w:gridCol w:w="1559"/>
        <w:gridCol w:w="1693"/>
      </w:tblGrid>
      <w:tr w:rsidR="0099116B" w:rsidRPr="00507B98" w14:paraId="3B5EF366" w14:textId="77777777" w:rsidTr="007572E4">
        <w:tc>
          <w:tcPr>
            <w:tcW w:w="3593" w:type="dxa"/>
          </w:tcPr>
          <w:p w14:paraId="685B8624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507B98">
              <w:rPr>
                <w:rFonts w:ascii="Arial" w:hAnsi="Arial" w:cs="Arial"/>
                <w:sz w:val="22"/>
                <w:szCs w:val="22"/>
              </w:rPr>
              <w:t>isciplina</w:t>
            </w:r>
          </w:p>
        </w:tc>
        <w:tc>
          <w:tcPr>
            <w:tcW w:w="2214" w:type="dxa"/>
          </w:tcPr>
          <w:p w14:paraId="1A35F28A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>Curso</w:t>
            </w:r>
          </w:p>
        </w:tc>
        <w:tc>
          <w:tcPr>
            <w:tcW w:w="1559" w:type="dxa"/>
          </w:tcPr>
          <w:p w14:paraId="22A65B58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>Ano/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07B98">
              <w:rPr>
                <w:rFonts w:ascii="Arial" w:hAnsi="Arial" w:cs="Arial"/>
                <w:sz w:val="22"/>
                <w:szCs w:val="22"/>
              </w:rPr>
              <w:t xml:space="preserve">eríodo </w:t>
            </w:r>
          </w:p>
        </w:tc>
        <w:tc>
          <w:tcPr>
            <w:tcW w:w="1693" w:type="dxa"/>
          </w:tcPr>
          <w:p w14:paraId="630B162F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 xml:space="preserve">Carga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507B98">
              <w:rPr>
                <w:rFonts w:ascii="Arial" w:hAnsi="Arial" w:cs="Arial"/>
                <w:sz w:val="22"/>
                <w:szCs w:val="22"/>
              </w:rPr>
              <w:t>orária Extensão</w:t>
            </w:r>
          </w:p>
        </w:tc>
      </w:tr>
      <w:tr w:rsidR="0099116B" w:rsidRPr="00507B98" w14:paraId="5FC55F21" w14:textId="77777777" w:rsidTr="007572E4">
        <w:tc>
          <w:tcPr>
            <w:tcW w:w="3593" w:type="dxa"/>
          </w:tcPr>
          <w:p w14:paraId="44AC603A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</w:tcPr>
          <w:p w14:paraId="23F4788C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C166C7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</w:tcPr>
          <w:p w14:paraId="3A90CAEB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116B" w:rsidRPr="00507B98" w14:paraId="41693B12" w14:textId="77777777" w:rsidTr="007572E4">
        <w:tc>
          <w:tcPr>
            <w:tcW w:w="3593" w:type="dxa"/>
          </w:tcPr>
          <w:p w14:paraId="31DF52F3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</w:tcPr>
          <w:p w14:paraId="5F7E0593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A8B551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</w:tcPr>
          <w:p w14:paraId="6340A0E4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0C0A96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7F9BB77F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146E243B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03CD1A67" w14:textId="36D6F63D" w:rsidR="00D44347" w:rsidRPr="006903CA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 </w:t>
      </w:r>
      <w:r w:rsidR="00D44347" w:rsidRPr="006903CA">
        <w:rPr>
          <w:rFonts w:ascii="Arial" w:hAnsi="Arial" w:cs="Arial"/>
          <w:b/>
        </w:rPr>
        <w:t xml:space="preserve">RESUMO DA ATIVIDADE REALIZADA </w:t>
      </w:r>
      <w:r w:rsidR="00D44347" w:rsidRPr="006903CA">
        <w:rPr>
          <w:rFonts w:ascii="Arial" w:hAnsi="Arial" w:cs="Arial"/>
        </w:rPr>
        <w:t>(O resumo deve conter justificativa(s), objetivo(s), aspectos principais da metodologia, resultado(s) e conclusão(</w:t>
      </w:r>
      <w:proofErr w:type="spellStart"/>
      <w:r w:rsidR="00D44347" w:rsidRPr="006903CA">
        <w:rPr>
          <w:rFonts w:ascii="Arial" w:hAnsi="Arial" w:cs="Arial"/>
        </w:rPr>
        <w:t>ões</w:t>
      </w:r>
      <w:proofErr w:type="spellEnd"/>
      <w:r w:rsidR="00D44347" w:rsidRPr="006903CA">
        <w:rPr>
          <w:rFonts w:ascii="Arial" w:hAnsi="Arial" w:cs="Arial"/>
        </w:rPr>
        <w:t>) da atividade realizada, devendo ser apresentado em parágrafo único, com fonte Calibri, corpo 10, espaçamento simples, alinhamento justificado, sem tabelas, gráficos ou fotos, com no máximo 15 e no mínimo 10 linhas.)</w:t>
      </w:r>
    </w:p>
    <w:p w14:paraId="6E7A8FF2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35B438E4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5DF75EC3" w14:textId="50D97383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napToGrid w:val="0"/>
        </w:rPr>
      </w:pPr>
      <w:r w:rsidRPr="006903CA">
        <w:rPr>
          <w:rFonts w:ascii="Arial" w:hAnsi="Arial" w:cs="Arial"/>
          <w:b/>
          <w:snapToGrid w:val="0"/>
        </w:rPr>
        <w:t>1</w:t>
      </w:r>
      <w:r w:rsidR="00BB3240" w:rsidRPr="006903CA">
        <w:rPr>
          <w:rFonts w:ascii="Arial" w:hAnsi="Arial" w:cs="Arial"/>
          <w:b/>
          <w:snapToGrid w:val="0"/>
        </w:rPr>
        <w:t>2</w:t>
      </w:r>
      <w:r w:rsidRPr="006903CA">
        <w:rPr>
          <w:rFonts w:ascii="Arial" w:hAnsi="Arial" w:cs="Arial"/>
          <w:b/>
          <w:snapToGrid w:val="0"/>
        </w:rPr>
        <w:t xml:space="preserve"> RELACIONAR AS ATIVIDADES REALIZADAS:</w:t>
      </w:r>
    </w:p>
    <w:p w14:paraId="466A20D0" w14:textId="77777777" w:rsidR="005F4B3B" w:rsidRDefault="005F4B3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tbl>
      <w:tblPr>
        <w:tblW w:w="5014" w:type="pct"/>
        <w:tblLook w:val="0000" w:firstRow="0" w:lastRow="0" w:firstColumn="0" w:lastColumn="0" w:noHBand="0" w:noVBand="0"/>
      </w:tblPr>
      <w:tblGrid>
        <w:gridCol w:w="2122"/>
        <w:gridCol w:w="2249"/>
        <w:gridCol w:w="2086"/>
        <w:gridCol w:w="1314"/>
        <w:gridCol w:w="1314"/>
      </w:tblGrid>
      <w:tr w:rsidR="005F4B3B" w:rsidRPr="00507B98" w14:paraId="0B5D1F2D" w14:textId="77777777" w:rsidTr="007572E4">
        <w:trPr>
          <w:trHeight w:val="188"/>
        </w:trPr>
        <w:tc>
          <w:tcPr>
            <w:tcW w:w="116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7079B116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ATIVIDADE</w:t>
            </w:r>
          </w:p>
        </w:tc>
        <w:tc>
          <w:tcPr>
            <w:tcW w:w="12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8B9DEB" w14:textId="77777777" w:rsidR="005F4B3B" w:rsidRPr="00507B98" w:rsidRDefault="005F4B3B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1A0C85">
              <w:rPr>
                <w:rFonts w:ascii="Arial" w:hAnsi="Arial" w:cs="Arial"/>
                <w:b/>
                <w:bCs/>
                <w:sz w:val="16"/>
                <w:szCs w:val="16"/>
              </w:rPr>
              <w:t>ODS</w:t>
            </w:r>
            <w:r w:rsidRPr="00507B98">
              <w:rPr>
                <w:rFonts w:ascii="Arial" w:hAnsi="Arial" w:cs="Arial"/>
                <w:sz w:val="16"/>
                <w:szCs w:val="16"/>
              </w:rPr>
              <w:t xml:space="preserve"> CORRELACIONADA</w:t>
            </w:r>
          </w:p>
        </w:tc>
        <w:tc>
          <w:tcPr>
            <w:tcW w:w="114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1235FCD7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PERÍODO DE REALIZAÇÃO</w:t>
            </w:r>
          </w:p>
        </w:tc>
        <w:tc>
          <w:tcPr>
            <w:tcW w:w="14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18DFC" w14:textId="77777777" w:rsidR="005F4B3B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 xml:space="preserve">PÚBLICO ATINGIDO </w:t>
            </w:r>
          </w:p>
          <w:p w14:paraId="5420DA22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F4B3B" w:rsidRPr="00507B98" w14:paraId="185A16AF" w14:textId="77777777" w:rsidTr="007572E4">
        <w:trPr>
          <w:trHeight w:val="187"/>
        </w:trPr>
        <w:tc>
          <w:tcPr>
            <w:tcW w:w="116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81A624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6DAD" w14:textId="77777777" w:rsidR="005F4B3B" w:rsidRPr="00507B98" w:rsidRDefault="005F4B3B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F3AFA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33FA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4EFA2" w14:textId="77777777" w:rsidR="005F4B3B" w:rsidRPr="00507B98" w:rsidRDefault="005F4B3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DESCRIÇÃO DO PÚBLICO</w:t>
            </w:r>
          </w:p>
        </w:tc>
      </w:tr>
      <w:tr w:rsidR="005F4B3B" w:rsidRPr="00507B98" w14:paraId="506B2CA9" w14:textId="77777777" w:rsidTr="007572E4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50294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BAC9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A94C0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5A86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992E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5F4B3B" w:rsidRPr="00507B98" w14:paraId="776030EC" w14:textId="77777777" w:rsidTr="007572E4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D3D04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9254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0C6C1F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9F4D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3618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5F4B3B" w:rsidRPr="00507B98" w14:paraId="71FF3335" w14:textId="77777777" w:rsidTr="007572E4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1D7D4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B0DD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EAE7C1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85F2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5C8C" w14:textId="77777777" w:rsidR="005F4B3B" w:rsidRPr="00507B98" w:rsidRDefault="005F4B3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65C7BFA" w14:textId="77777777" w:rsidR="005F4B3B" w:rsidRDefault="005F4B3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10F0F448" w14:textId="77777777" w:rsidR="005F4B3B" w:rsidRDefault="005F4B3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napToGrid w:val="0"/>
        </w:rPr>
      </w:pPr>
    </w:p>
    <w:p w14:paraId="2DB168B2" w14:textId="46504842" w:rsidR="00D44347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6903CA">
        <w:rPr>
          <w:rFonts w:ascii="Arial" w:hAnsi="Arial" w:cs="Arial"/>
          <w:b/>
          <w:snapToGrid w:val="0"/>
        </w:rPr>
        <w:t>1</w:t>
      </w:r>
      <w:r w:rsidR="00BB3240" w:rsidRPr="006903CA">
        <w:rPr>
          <w:rFonts w:ascii="Arial" w:hAnsi="Arial" w:cs="Arial"/>
          <w:b/>
          <w:snapToGrid w:val="0"/>
        </w:rPr>
        <w:t>3</w:t>
      </w:r>
      <w:r w:rsidRPr="006903CA">
        <w:rPr>
          <w:rFonts w:ascii="Arial" w:hAnsi="Arial" w:cs="Arial"/>
          <w:b/>
          <w:snapToGrid w:val="0"/>
        </w:rPr>
        <w:t xml:space="preserve"> RELACIONAR E ANEXAR COMPROVANTES DE EXECUÇÃO DAS ATIVIDADES REALIZADAS DURANTE O PERÍODO REFERENTE AO RELATÓRIO</w:t>
      </w:r>
      <w:r w:rsidRPr="006903CA">
        <w:rPr>
          <w:rFonts w:ascii="Arial" w:hAnsi="Arial" w:cs="Arial"/>
          <w:snapToGrid w:val="0"/>
        </w:rPr>
        <w:t xml:space="preserve"> (divulgação, produtos, fotos, lista de presença...):</w:t>
      </w:r>
    </w:p>
    <w:p w14:paraId="1BE23AE0" w14:textId="77777777" w:rsidR="005F4B3B" w:rsidRPr="006903CA" w:rsidRDefault="005F4B3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0A0A3182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441A0E96" w14:textId="3CA74ED9" w:rsidR="00D44347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6903CA">
        <w:rPr>
          <w:rFonts w:ascii="Arial" w:hAnsi="Arial" w:cs="Arial"/>
          <w:b/>
          <w:snapToGrid w:val="0"/>
        </w:rPr>
        <w:t>1</w:t>
      </w:r>
      <w:r w:rsidR="00BB3240" w:rsidRPr="006903CA">
        <w:rPr>
          <w:rFonts w:ascii="Arial" w:hAnsi="Arial" w:cs="Arial"/>
          <w:b/>
          <w:snapToGrid w:val="0"/>
        </w:rPr>
        <w:t>4</w:t>
      </w:r>
      <w:r w:rsidRPr="006903CA">
        <w:rPr>
          <w:rFonts w:ascii="Arial" w:hAnsi="Arial" w:cs="Arial"/>
          <w:b/>
          <w:snapToGrid w:val="0"/>
        </w:rPr>
        <w:t xml:space="preserve"> RELACIONAR AS DIFICULDADES TÉCNICAS E/OU ADMINISTRATIVAS </w:t>
      </w:r>
      <w:r w:rsidRPr="006903CA">
        <w:rPr>
          <w:rFonts w:ascii="Arial" w:hAnsi="Arial" w:cs="Arial"/>
          <w:snapToGrid w:val="0"/>
        </w:rPr>
        <w:t>(se houver):</w:t>
      </w:r>
    </w:p>
    <w:p w14:paraId="0D488409" w14:textId="77777777" w:rsidR="005F4B3B" w:rsidRPr="006903CA" w:rsidRDefault="005F4B3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36AE5979" w14:textId="77777777" w:rsidR="00D44347" w:rsidRPr="006903CA" w:rsidRDefault="00D44347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59AB4DA6" w14:textId="01C1584F" w:rsidR="00D44347" w:rsidRPr="006903CA" w:rsidRDefault="00D44347" w:rsidP="00185B96">
      <w:pPr>
        <w:widowControl w:val="0"/>
        <w:jc w:val="both"/>
        <w:rPr>
          <w:rFonts w:ascii="Arial" w:hAnsi="Arial" w:cs="Arial"/>
          <w:snapToGrid w:val="0"/>
        </w:rPr>
      </w:pPr>
      <w:r w:rsidRPr="006903CA">
        <w:rPr>
          <w:rFonts w:ascii="Arial" w:hAnsi="Arial" w:cs="Arial"/>
          <w:b/>
          <w:snapToGrid w:val="0"/>
        </w:rPr>
        <w:t>1</w:t>
      </w:r>
      <w:r w:rsidR="00BB3240" w:rsidRPr="006903CA">
        <w:rPr>
          <w:rFonts w:ascii="Arial" w:hAnsi="Arial" w:cs="Arial"/>
          <w:b/>
          <w:snapToGrid w:val="0"/>
        </w:rPr>
        <w:t>5</w:t>
      </w:r>
      <w:r w:rsidRPr="006903CA">
        <w:rPr>
          <w:rFonts w:ascii="Arial" w:hAnsi="Arial" w:cs="Arial"/>
          <w:b/>
          <w:snapToGrid w:val="0"/>
        </w:rPr>
        <w:t xml:space="preserve"> ANEXAR A PRESTAÇÃO DE CONTAS FORNECIDA PELO ÓRGÃO GE</w:t>
      </w:r>
      <w:r w:rsidR="00564FBE" w:rsidRPr="006903CA">
        <w:rPr>
          <w:rFonts w:ascii="Arial" w:hAnsi="Arial" w:cs="Arial"/>
          <w:b/>
          <w:snapToGrid w:val="0"/>
        </w:rPr>
        <w:t>STOR</w:t>
      </w:r>
      <w:r w:rsidRPr="006903CA">
        <w:rPr>
          <w:rFonts w:ascii="Arial" w:hAnsi="Arial" w:cs="Arial"/>
          <w:b/>
          <w:snapToGrid w:val="0"/>
        </w:rPr>
        <w:t xml:space="preserve"> DA ATIVIDADE.</w:t>
      </w:r>
    </w:p>
    <w:p w14:paraId="1BCEB937" w14:textId="77777777" w:rsidR="00D44347" w:rsidRPr="006903CA" w:rsidRDefault="00D44347" w:rsidP="00185B96">
      <w:pPr>
        <w:widowControl w:val="0"/>
        <w:jc w:val="both"/>
        <w:rPr>
          <w:rFonts w:ascii="Arial" w:hAnsi="Arial" w:cs="Arial"/>
        </w:rPr>
      </w:pPr>
      <w:r w:rsidRPr="006903CA">
        <w:rPr>
          <w:rFonts w:ascii="Arial" w:hAnsi="Arial" w:cs="Arial"/>
        </w:rPr>
        <w:tab/>
      </w:r>
      <w:r w:rsidRPr="006903CA">
        <w:rPr>
          <w:rFonts w:ascii="Arial" w:hAnsi="Arial" w:cs="Arial"/>
        </w:rPr>
        <w:tab/>
      </w:r>
      <w:r w:rsidRPr="006903CA">
        <w:rPr>
          <w:rFonts w:ascii="Arial" w:hAnsi="Arial" w:cs="Arial"/>
        </w:rPr>
        <w:tab/>
      </w:r>
      <w:r w:rsidRPr="006903CA">
        <w:rPr>
          <w:rFonts w:ascii="Arial" w:hAnsi="Arial" w:cs="Arial"/>
        </w:rPr>
        <w:tab/>
      </w:r>
      <w:r w:rsidRPr="006903CA">
        <w:rPr>
          <w:rFonts w:ascii="Arial" w:hAnsi="Arial" w:cs="Arial"/>
        </w:rPr>
        <w:tab/>
      </w:r>
    </w:p>
    <w:p w14:paraId="64A439A3" w14:textId="77777777" w:rsidR="00D44347" w:rsidRPr="006903CA" w:rsidRDefault="00D44347" w:rsidP="00185B96">
      <w:pPr>
        <w:widowControl w:val="0"/>
        <w:jc w:val="both"/>
        <w:rPr>
          <w:rFonts w:ascii="Arial" w:hAnsi="Arial" w:cs="Arial"/>
          <w:b/>
        </w:rPr>
      </w:pPr>
    </w:p>
    <w:p w14:paraId="0B440712" w14:textId="77777777" w:rsidR="00D44347" w:rsidRPr="006903CA" w:rsidRDefault="00D44347" w:rsidP="00185B96">
      <w:pPr>
        <w:widowControl w:val="0"/>
        <w:jc w:val="right"/>
        <w:rPr>
          <w:rFonts w:ascii="Arial" w:hAnsi="Arial" w:cs="Arial"/>
        </w:rPr>
      </w:pPr>
      <w:r w:rsidRPr="006903CA">
        <w:rPr>
          <w:rFonts w:ascii="Arial" w:hAnsi="Arial" w:cs="Arial"/>
        </w:rPr>
        <w:t>______________________________________________________</w:t>
      </w:r>
    </w:p>
    <w:p w14:paraId="4BD003BF" w14:textId="77777777" w:rsidR="00D44347" w:rsidRPr="006903CA" w:rsidRDefault="00D44347" w:rsidP="00185B96">
      <w:pPr>
        <w:widowControl w:val="0"/>
        <w:jc w:val="right"/>
        <w:rPr>
          <w:rFonts w:ascii="Arial" w:hAnsi="Arial" w:cs="Arial"/>
        </w:rPr>
      </w:pPr>
      <w:r w:rsidRPr="006903CA">
        <w:rPr>
          <w:rFonts w:ascii="Arial" w:hAnsi="Arial" w:cs="Arial"/>
        </w:rPr>
        <w:t>Local e data</w:t>
      </w:r>
    </w:p>
    <w:p w14:paraId="062C97CC" w14:textId="77777777" w:rsidR="00D44347" w:rsidRPr="006903CA" w:rsidRDefault="00D44347" w:rsidP="00185B96">
      <w:pPr>
        <w:widowControl w:val="0"/>
        <w:jc w:val="right"/>
        <w:rPr>
          <w:rFonts w:ascii="Arial" w:hAnsi="Arial" w:cs="Arial"/>
        </w:rPr>
      </w:pPr>
    </w:p>
    <w:p w14:paraId="77C825AD" w14:textId="77777777" w:rsidR="00D44347" w:rsidRPr="006903CA" w:rsidRDefault="00D44347" w:rsidP="00185B96">
      <w:pPr>
        <w:widowControl w:val="0"/>
        <w:jc w:val="right"/>
        <w:rPr>
          <w:rFonts w:ascii="Arial" w:hAnsi="Arial" w:cs="Arial"/>
        </w:rPr>
      </w:pPr>
    </w:p>
    <w:p w14:paraId="545A635E" w14:textId="77777777" w:rsidR="00D44347" w:rsidRPr="006903CA" w:rsidRDefault="00D44347" w:rsidP="00185B96">
      <w:pPr>
        <w:widowControl w:val="0"/>
        <w:jc w:val="right"/>
        <w:rPr>
          <w:rFonts w:ascii="Arial" w:hAnsi="Arial" w:cs="Arial"/>
        </w:rPr>
      </w:pPr>
      <w:r w:rsidRPr="006903CA">
        <w:rPr>
          <w:rFonts w:ascii="Arial" w:hAnsi="Arial" w:cs="Arial"/>
        </w:rPr>
        <w:t>______________________________________________________</w:t>
      </w:r>
    </w:p>
    <w:p w14:paraId="646BB561" w14:textId="4ED65141" w:rsidR="00B45C36" w:rsidRDefault="00D44347" w:rsidP="001A67FF">
      <w:pPr>
        <w:widowControl w:val="0"/>
        <w:jc w:val="right"/>
        <w:rPr>
          <w:rFonts w:ascii="Arial" w:hAnsi="Arial" w:cs="Arial"/>
          <w:b/>
          <w:sz w:val="24"/>
          <w:szCs w:val="24"/>
        </w:rPr>
      </w:pPr>
      <w:r w:rsidRPr="006903CA">
        <w:rPr>
          <w:rFonts w:ascii="Arial" w:hAnsi="Arial" w:cs="Arial"/>
        </w:rPr>
        <w:t>Assinatura do(a) Coordenador(a) da Atividad</w:t>
      </w:r>
      <w:r w:rsidR="001A67FF">
        <w:rPr>
          <w:rFonts w:ascii="Arial" w:hAnsi="Arial" w:cs="Arial"/>
        </w:rPr>
        <w:t>e</w:t>
      </w:r>
    </w:p>
    <w:sectPr w:rsidR="00B45C36" w:rsidSect="008028E4">
      <w:footerReference w:type="default" r:id="rId12"/>
      <w:pgSz w:w="11905" w:h="16837" w:code="9"/>
      <w:pgMar w:top="284" w:right="1134" w:bottom="1134" w:left="1701" w:header="850" w:footer="720" w:gutter="0"/>
      <w:paperSrc w:first="3" w:other="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FF1A" w14:textId="77777777" w:rsidR="00C14B81" w:rsidRDefault="00C14B81">
      <w:r>
        <w:separator/>
      </w:r>
    </w:p>
  </w:endnote>
  <w:endnote w:type="continuationSeparator" w:id="0">
    <w:p w14:paraId="4BEA2A88" w14:textId="77777777" w:rsidR="00C14B81" w:rsidRDefault="00C14B81">
      <w:r>
        <w:continuationSeparator/>
      </w:r>
    </w:p>
  </w:endnote>
  <w:endnote w:type="continuationNotice" w:id="1">
    <w:p w14:paraId="35467CE4" w14:textId="77777777" w:rsidR="00C14B81" w:rsidRDefault="00C14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627A1" w14:textId="77777777" w:rsidR="00C14B81" w:rsidRDefault="00C14B81">
      <w:r>
        <w:separator/>
      </w:r>
    </w:p>
  </w:footnote>
  <w:footnote w:type="continuationSeparator" w:id="0">
    <w:p w14:paraId="5BFB8A71" w14:textId="77777777" w:rsidR="00C14B81" w:rsidRDefault="00C14B81">
      <w:r>
        <w:continuationSeparator/>
      </w:r>
    </w:p>
  </w:footnote>
  <w:footnote w:type="continuationNotice" w:id="1">
    <w:p w14:paraId="48564D5B" w14:textId="77777777" w:rsidR="00C14B81" w:rsidRDefault="00C14B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9099C"/>
    <w:rsid w:val="000926EE"/>
    <w:rsid w:val="00095A8E"/>
    <w:rsid w:val="00096C99"/>
    <w:rsid w:val="000A645D"/>
    <w:rsid w:val="000A64D4"/>
    <w:rsid w:val="000B35DB"/>
    <w:rsid w:val="000C5CE0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A67FF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7B87"/>
    <w:rsid w:val="001E4508"/>
    <w:rsid w:val="001E4A37"/>
    <w:rsid w:val="001E5D88"/>
    <w:rsid w:val="001F04E6"/>
    <w:rsid w:val="001F2D5B"/>
    <w:rsid w:val="001F37F7"/>
    <w:rsid w:val="001F4758"/>
    <w:rsid w:val="001F67AF"/>
    <w:rsid w:val="00201845"/>
    <w:rsid w:val="00205003"/>
    <w:rsid w:val="002149F4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20AC0"/>
    <w:rsid w:val="00324FA5"/>
    <w:rsid w:val="00327795"/>
    <w:rsid w:val="0033034C"/>
    <w:rsid w:val="00330FA7"/>
    <w:rsid w:val="003318A3"/>
    <w:rsid w:val="00332765"/>
    <w:rsid w:val="00336C8C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A102E"/>
    <w:rsid w:val="003A18C9"/>
    <w:rsid w:val="003A4AB6"/>
    <w:rsid w:val="003A63BF"/>
    <w:rsid w:val="003A79CC"/>
    <w:rsid w:val="003B1A4E"/>
    <w:rsid w:val="003B229C"/>
    <w:rsid w:val="003B3A78"/>
    <w:rsid w:val="003B3E25"/>
    <w:rsid w:val="003B431D"/>
    <w:rsid w:val="003C3388"/>
    <w:rsid w:val="003C68B7"/>
    <w:rsid w:val="003C75B6"/>
    <w:rsid w:val="003D1B35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B0855"/>
    <w:rsid w:val="004B6E4B"/>
    <w:rsid w:val="004C0125"/>
    <w:rsid w:val="004D4A6E"/>
    <w:rsid w:val="004D4C1E"/>
    <w:rsid w:val="004F133B"/>
    <w:rsid w:val="004F3AA4"/>
    <w:rsid w:val="004F6E0C"/>
    <w:rsid w:val="004F7128"/>
    <w:rsid w:val="00501279"/>
    <w:rsid w:val="005018B5"/>
    <w:rsid w:val="00504430"/>
    <w:rsid w:val="00507B98"/>
    <w:rsid w:val="005164B7"/>
    <w:rsid w:val="005273E3"/>
    <w:rsid w:val="00527C63"/>
    <w:rsid w:val="005315B1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2320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E1FDB"/>
    <w:rsid w:val="007E7F22"/>
    <w:rsid w:val="007F1868"/>
    <w:rsid w:val="007F1FBD"/>
    <w:rsid w:val="007F2851"/>
    <w:rsid w:val="007F7C8A"/>
    <w:rsid w:val="0080081C"/>
    <w:rsid w:val="008028E4"/>
    <w:rsid w:val="00802ECF"/>
    <w:rsid w:val="00804629"/>
    <w:rsid w:val="00811B5D"/>
    <w:rsid w:val="00811CA6"/>
    <w:rsid w:val="008231ED"/>
    <w:rsid w:val="008252FB"/>
    <w:rsid w:val="008261B6"/>
    <w:rsid w:val="008347BA"/>
    <w:rsid w:val="0083494E"/>
    <w:rsid w:val="00836D08"/>
    <w:rsid w:val="008430A2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4D38"/>
    <w:rsid w:val="00935C45"/>
    <w:rsid w:val="00936094"/>
    <w:rsid w:val="00937041"/>
    <w:rsid w:val="00937112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0DE"/>
    <w:rsid w:val="00BA33E0"/>
    <w:rsid w:val="00BA3531"/>
    <w:rsid w:val="00BA5CF6"/>
    <w:rsid w:val="00BA6F2E"/>
    <w:rsid w:val="00BB017A"/>
    <w:rsid w:val="00BB0C1B"/>
    <w:rsid w:val="00BB3240"/>
    <w:rsid w:val="00BB71A8"/>
    <w:rsid w:val="00BB740B"/>
    <w:rsid w:val="00BC2B52"/>
    <w:rsid w:val="00BC4EC9"/>
    <w:rsid w:val="00BC5509"/>
    <w:rsid w:val="00BC6F5B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4B81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24AD"/>
    <w:rsid w:val="00C34836"/>
    <w:rsid w:val="00C35251"/>
    <w:rsid w:val="00C37792"/>
    <w:rsid w:val="00C40891"/>
    <w:rsid w:val="00C51BCE"/>
    <w:rsid w:val="00C614E5"/>
    <w:rsid w:val="00C642D6"/>
    <w:rsid w:val="00C67BDB"/>
    <w:rsid w:val="00C721E8"/>
    <w:rsid w:val="00C8240C"/>
    <w:rsid w:val="00C8376C"/>
    <w:rsid w:val="00C9051D"/>
    <w:rsid w:val="00C92004"/>
    <w:rsid w:val="00C936A3"/>
    <w:rsid w:val="00C95F9F"/>
    <w:rsid w:val="00CA092D"/>
    <w:rsid w:val="00CB1748"/>
    <w:rsid w:val="00CB5CB4"/>
    <w:rsid w:val="00CC483A"/>
    <w:rsid w:val="00CC7FB1"/>
    <w:rsid w:val="00CD39C9"/>
    <w:rsid w:val="00CD505E"/>
    <w:rsid w:val="00CE0B5E"/>
    <w:rsid w:val="00CE0E9B"/>
    <w:rsid w:val="00CE301F"/>
    <w:rsid w:val="00CF03E2"/>
    <w:rsid w:val="00CF1D69"/>
    <w:rsid w:val="00CF2A3B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0C00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072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81698"/>
    <w:rsid w:val="00F91DE1"/>
    <w:rsid w:val="00F935AA"/>
    <w:rsid w:val="00F94127"/>
    <w:rsid w:val="00F96413"/>
    <w:rsid w:val="00F97ED5"/>
    <w:rsid w:val="00FA2959"/>
    <w:rsid w:val="00FA347E"/>
    <w:rsid w:val="00FA4343"/>
    <w:rsid w:val="00FA7A2C"/>
    <w:rsid w:val="00FB236D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2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8</cp:revision>
  <cp:lastPrinted>2024-07-30T20:42:00Z</cp:lastPrinted>
  <dcterms:created xsi:type="dcterms:W3CDTF">2024-10-17T11:32:00Z</dcterms:created>
  <dcterms:modified xsi:type="dcterms:W3CDTF">2024-10-17T12:14:00Z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